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BD" w:rsidRPr="006C53AB" w:rsidRDefault="00D35203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S</w:t>
      </w:r>
      <w:r w:rsidR="007223BD"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:rsidR="004F69E3" w:rsidRDefault="004F69E3" w:rsidP="004F69E3">
      <w:pPr>
        <w:rPr>
          <w:rFonts w:ascii="Palatino Linotype" w:hAnsi="Palatino Linotype" w:cs="Arial"/>
          <w:bCs/>
        </w:rPr>
      </w:pPr>
      <w:bookmarkStart w:id="0" w:name="_GoBack"/>
      <w:bookmarkEnd w:id="0"/>
    </w:p>
    <w:p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284560">
        <w:rPr>
          <w:rFonts w:ascii="Verdana" w:hAnsi="Verdana"/>
          <w:bCs/>
          <w:sz w:val="20"/>
          <w:szCs w:val="20"/>
        </w:rPr>
        <w:t>dodávky</w:t>
      </w:r>
      <w:r w:rsidR="007223BD" w:rsidRPr="004F69E3">
        <w:rPr>
          <w:rFonts w:ascii="Verdana" w:hAnsi="Verdana"/>
          <w:bCs/>
          <w:sz w:val="20"/>
          <w:szCs w:val="20"/>
        </w:rPr>
        <w:t xml:space="preserve">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7223BD" w:rsidRPr="00543E51" w:rsidRDefault="007223BD" w:rsidP="008A15B9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„</w:t>
            </w:r>
            <w:bookmarkStart w:id="1" w:name="_Hlk8377022"/>
            <w:r w:rsidR="00956004">
              <w:rPr>
                <w:rFonts w:ascii="Verdana" w:hAnsi="Verdana"/>
                <w:b/>
                <w:bCs/>
                <w:sz w:val="20"/>
                <w:lang w:eastAsia="cs-CZ" w:bidi="cs-CZ"/>
              </w:rPr>
              <w:t>V</w:t>
            </w:r>
            <w:r w:rsidR="00290C6C">
              <w:rPr>
                <w:rFonts w:ascii="Verdana" w:hAnsi="Verdana"/>
                <w:b/>
                <w:bCs/>
                <w:sz w:val="20"/>
                <w:lang w:eastAsia="cs-CZ" w:bidi="cs-CZ"/>
              </w:rPr>
              <w:t>O Kostelec nad Orlicí-EFEKT20</w:t>
            </w:r>
            <w:r w:rsidR="009A0F0B">
              <w:rPr>
                <w:rFonts w:ascii="Verdana" w:hAnsi="Verdana"/>
                <w:b/>
                <w:bCs/>
                <w:sz w:val="20"/>
                <w:lang w:eastAsia="cs-CZ" w:bidi="cs-CZ"/>
              </w:rPr>
              <w:t>20</w:t>
            </w:r>
            <w:bookmarkEnd w:id="1"/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“</w:t>
            </w:r>
          </w:p>
        </w:tc>
      </w:tr>
      <w:tr w:rsidR="007223BD" w:rsidRPr="00406595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290C6C" w:rsidRDefault="007223BD" w:rsidP="007223BD">
      <w:pPr>
        <w:spacing w:after="0" w:line="240" w:lineRule="atLeast"/>
        <w:jc w:val="center"/>
        <w:rPr>
          <w:rFonts w:ascii="Verdana" w:hAnsi="Verdana" w:cs="Arial"/>
          <w:b/>
          <w:sz w:val="20"/>
          <w:szCs w:val="20"/>
          <w:lang w:eastAsia="ar-SA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</w:p>
    <w:p w:rsidR="007223BD" w:rsidRPr="006C323D" w:rsidRDefault="007223BD" w:rsidP="007223BD">
      <w:pPr>
        <w:spacing w:after="0" w:line="240" w:lineRule="atLeast"/>
        <w:jc w:val="center"/>
        <w:rPr>
          <w:rFonts w:ascii="Verdana" w:hAnsi="Verdana"/>
          <w:b/>
          <w:bCs/>
          <w:sz w:val="20"/>
          <w:lang w:bidi="cs-CZ"/>
        </w:rPr>
      </w:pPr>
      <w:r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="00290C6C" w:rsidRPr="00290C6C">
        <w:rPr>
          <w:rFonts w:ascii="Verdana" w:hAnsi="Verdana"/>
          <w:b/>
          <w:bCs/>
          <w:sz w:val="20"/>
          <w:lang w:eastAsia="cs-CZ" w:bidi="cs-CZ"/>
        </w:rPr>
        <w:t>Snížení energetické náročnosti VO Kostelec nad Orlicí-EFEKT20</w:t>
      </w:r>
      <w:r w:rsidR="00956004">
        <w:rPr>
          <w:rFonts w:ascii="Verdana" w:hAnsi="Verdana"/>
          <w:b/>
          <w:bCs/>
          <w:sz w:val="20"/>
          <w:lang w:eastAsia="cs-CZ" w:bidi="cs-CZ"/>
        </w:rPr>
        <w:t>20</w:t>
      </w:r>
      <w:r w:rsidRPr="00C67516">
        <w:rPr>
          <w:rFonts w:ascii="Verdana" w:hAnsi="Verdana"/>
          <w:b/>
          <w:bCs/>
          <w:sz w:val="20"/>
          <w:lang w:eastAsia="cs-CZ" w:bidi="cs-CZ"/>
        </w:rPr>
        <w:t>“</w:t>
      </w:r>
    </w:p>
    <w:p w:rsidR="007223BD" w:rsidRDefault="007223BD" w:rsidP="007223BD">
      <w:pPr>
        <w:spacing w:after="0"/>
        <w:ind w:left="1985" w:hanging="1985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Default="007223BD" w:rsidP="007223BD">
      <w:pPr>
        <w:spacing w:after="0"/>
        <w:ind w:left="1985" w:hanging="1985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243"/>
        <w:gridCol w:w="4694"/>
      </w:tblGrid>
      <w:tr w:rsidR="007223BD" w:rsidRPr="00406595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kterou uchazeč hodlá zadat subdodavateli</w:t>
            </w: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73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tabs>
                <w:tab w:val="left" w:pos="121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ab/>
            </w: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8A15B9" w:rsidRPr="008A15B9" w:rsidRDefault="008A15B9" w:rsidP="008A15B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</w:t>
      </w: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85434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854343" w:rsidRPr="00AE6E1D">
      <w:rPr>
        <w:sz w:val="18"/>
        <w:szCs w:val="20"/>
      </w:rPr>
      <w:fldChar w:fldCharType="separate"/>
    </w:r>
    <w:r w:rsidR="006E7CA8">
      <w:rPr>
        <w:noProof/>
        <w:sz w:val="18"/>
        <w:szCs w:val="20"/>
      </w:rPr>
      <w:t>1</w:t>
    </w:r>
    <w:r w:rsidR="0085434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DE1541">
      <w:rPr>
        <w:noProof/>
        <w:sz w:val="18"/>
        <w:szCs w:val="20"/>
      </w:rPr>
      <w:fldChar w:fldCharType="begin"/>
    </w:r>
    <w:r w:rsidR="00DE1541">
      <w:rPr>
        <w:noProof/>
        <w:sz w:val="18"/>
        <w:szCs w:val="20"/>
      </w:rPr>
      <w:instrText xml:space="preserve"> NUMPAGES   \* MERGEFORMAT </w:instrText>
    </w:r>
    <w:r w:rsidR="00DE1541">
      <w:rPr>
        <w:noProof/>
        <w:sz w:val="18"/>
        <w:szCs w:val="20"/>
      </w:rPr>
      <w:fldChar w:fldCharType="separate"/>
    </w:r>
    <w:r w:rsidR="006E7CA8" w:rsidRPr="006E7CA8">
      <w:rPr>
        <w:noProof/>
        <w:sz w:val="18"/>
        <w:szCs w:val="20"/>
      </w:rPr>
      <w:t>2</w:t>
    </w:r>
    <w:r w:rsidR="00DE1541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956004">
      <w:rPr>
        <w:sz w:val="20"/>
        <w:szCs w:val="20"/>
      </w:rPr>
      <w:t>8</w:t>
    </w:r>
    <w:r w:rsidR="00290C6C">
      <w:rPr>
        <w:sz w:val="20"/>
        <w:szCs w:val="20"/>
      </w:rPr>
      <w:t xml:space="preserve">         </w:t>
    </w:r>
    <w:r w:rsidR="00290C6C">
      <w:rPr>
        <w:noProof/>
        <w:sz w:val="20"/>
        <w:szCs w:val="20"/>
      </w:rPr>
      <w:drawing>
        <wp:inline distT="0" distB="0" distL="0" distR="0" wp14:anchorId="3738EFE9">
          <wp:extent cx="1910550" cy="80073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059" cy="801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90C6C" w:rsidRPr="00290C6C">
      <w:rPr>
        <w:noProof/>
      </w:rPr>
      <w:drawing>
        <wp:inline distT="0" distB="0" distL="0" distR="0" wp14:anchorId="2AF089BD" wp14:editId="310AE828">
          <wp:extent cx="1769745" cy="816205"/>
          <wp:effectExtent l="0" t="0" r="1905" b="317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5714" cy="823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1F4308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84560"/>
    <w:rsid w:val="00287DEA"/>
    <w:rsid w:val="00290C6C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19E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A15B9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004"/>
    <w:rsid w:val="00956282"/>
    <w:rsid w:val="00963B56"/>
    <w:rsid w:val="00964A40"/>
    <w:rsid w:val="009729E2"/>
    <w:rsid w:val="00972B37"/>
    <w:rsid w:val="00973DC0"/>
    <w:rsid w:val="0098453F"/>
    <w:rsid w:val="00991F8B"/>
    <w:rsid w:val="009A0F0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B6E79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35203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1541"/>
    <w:rsid w:val="00DE4893"/>
    <w:rsid w:val="00DE56A9"/>
    <w:rsid w:val="00DE773A"/>
    <w:rsid w:val="00DE791D"/>
    <w:rsid w:val="00DE79D2"/>
    <w:rsid w:val="00DF1975"/>
    <w:rsid w:val="00DF27A3"/>
    <w:rsid w:val="00E000B1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C9D3B21"/>
  <w15:docId w15:val="{6A4184BC-D7B6-4266-BA2D-F97BB064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510CE-F35D-48D2-8D66-FC0C6914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2020-02-14T11:33:00Z</dcterms:created>
  <dcterms:modified xsi:type="dcterms:W3CDTF">2020-03-02T14:09:00Z</dcterms:modified>
</cp:coreProperties>
</file>